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C16BB" w14:textId="411F62D9" w:rsidR="00572EA7" w:rsidRPr="00572EA7" w:rsidRDefault="00572EA7" w:rsidP="00572EA7">
      <w:pPr>
        <w:pStyle w:val="Tekstpodstawowy"/>
        <w:ind w:firstLine="0"/>
        <w:jc w:val="right"/>
      </w:pPr>
      <w:r w:rsidRPr="00572EA7">
        <w:t xml:space="preserve">Załącznik nr </w:t>
      </w:r>
      <w:r>
        <w:t>8</w:t>
      </w:r>
      <w:r w:rsidRPr="00572EA7">
        <w:t xml:space="preserve"> do zarządzenia Nr 4/2021 z dnia 01.02.2021r.</w:t>
      </w:r>
    </w:p>
    <w:p w14:paraId="4940B84F" w14:textId="77777777" w:rsidR="00572EA7" w:rsidRPr="00572EA7" w:rsidRDefault="00572EA7" w:rsidP="00572EA7">
      <w:pPr>
        <w:pStyle w:val="Tekstpodstawowy"/>
        <w:ind w:firstLine="0"/>
        <w:jc w:val="right"/>
      </w:pPr>
      <w:r w:rsidRPr="00572EA7">
        <w:t xml:space="preserve">                                                                      Nadleśniczego Nadleśnictwa Cisna</w:t>
      </w:r>
    </w:p>
    <w:p w14:paraId="55AF8FFE" w14:textId="77777777" w:rsidR="00E554ED" w:rsidRDefault="00E554ED" w:rsidP="00572EA7">
      <w:pPr>
        <w:pStyle w:val="Tekstpodstawowy"/>
        <w:ind w:firstLine="0"/>
      </w:pPr>
    </w:p>
    <w:p w14:paraId="4B33E08F" w14:textId="77777777" w:rsidR="00E554ED" w:rsidRDefault="00E554ED" w:rsidP="00F44DD2">
      <w:pPr>
        <w:pStyle w:val="Tekstpodstawowy"/>
      </w:pPr>
    </w:p>
    <w:p w14:paraId="322880D4" w14:textId="688DBD4A" w:rsidR="00572EA7" w:rsidRPr="00572EA7" w:rsidRDefault="003E521E" w:rsidP="00572EA7">
      <w:pPr>
        <w:keepNext/>
        <w:tabs>
          <w:tab w:val="num" w:pos="432"/>
        </w:tabs>
        <w:suppressAutoHyphens/>
        <w:spacing w:line="259" w:lineRule="auto"/>
        <w:ind w:left="431" w:hanging="431"/>
        <w:jc w:val="both"/>
        <w:outlineLvl w:val="0"/>
        <w:rPr>
          <w:rFonts w:ascii="Calibri" w:eastAsia="Calibri" w:hAnsi="Calibri" w:cs="Calibri"/>
          <w:iCs/>
          <w:sz w:val="16"/>
          <w:szCs w:val="16"/>
          <w:lang w:eastAsia="ar-SA"/>
        </w:rPr>
      </w:pPr>
      <w:r>
        <w:rPr>
          <w:rFonts w:ascii="Calibri" w:eastAsia="Calibri" w:hAnsi="Calibri" w:cs="Calibri"/>
          <w:iCs/>
          <w:sz w:val="16"/>
          <w:szCs w:val="16"/>
          <w:lang w:eastAsia="ar-SA"/>
        </w:rPr>
        <w:t>N.0210…………………………….</w:t>
      </w:r>
      <w:r w:rsidR="00572EA7" w:rsidRPr="00572EA7">
        <w:rPr>
          <w:rFonts w:ascii="Calibri" w:eastAsia="Calibri" w:hAnsi="Calibri" w:cs="Calibri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miejscowość  ………………, dnia ………….</w:t>
      </w:r>
    </w:p>
    <w:p w14:paraId="56E3188F" w14:textId="18845735" w:rsidR="00572EA7" w:rsidRPr="00572EA7" w:rsidRDefault="00572EA7" w:rsidP="00572EA7">
      <w:pPr>
        <w:keepNext/>
        <w:tabs>
          <w:tab w:val="num" w:pos="432"/>
        </w:tabs>
        <w:suppressAutoHyphens/>
        <w:spacing w:line="259" w:lineRule="auto"/>
        <w:ind w:left="431" w:hanging="431"/>
        <w:jc w:val="both"/>
        <w:outlineLvl w:val="0"/>
        <w:rPr>
          <w:rFonts w:ascii="Calibri" w:eastAsia="Calibri" w:hAnsi="Calibri" w:cs="Calibri"/>
          <w:sz w:val="16"/>
          <w:szCs w:val="16"/>
          <w:lang w:eastAsia="ar-SA"/>
        </w:rPr>
      </w:pPr>
    </w:p>
    <w:p w14:paraId="61321418" w14:textId="77777777" w:rsidR="00572EA7" w:rsidRPr="00572EA7" w:rsidRDefault="00572EA7" w:rsidP="00572EA7">
      <w:pPr>
        <w:keepNext/>
        <w:tabs>
          <w:tab w:val="num" w:pos="432"/>
        </w:tabs>
        <w:suppressAutoHyphens/>
        <w:spacing w:after="160" w:line="259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ar-SA"/>
        </w:rPr>
      </w:pPr>
    </w:p>
    <w:p w14:paraId="5939B702" w14:textId="7D660C10" w:rsidR="00572EA7" w:rsidRPr="00572EA7" w:rsidRDefault="00572EA7" w:rsidP="00572EA7">
      <w:pPr>
        <w:keepNext/>
        <w:tabs>
          <w:tab w:val="num" w:pos="432"/>
        </w:tabs>
        <w:suppressAutoHyphens/>
        <w:spacing w:after="160" w:line="259" w:lineRule="auto"/>
        <w:ind w:left="432" w:hanging="432"/>
        <w:jc w:val="center"/>
        <w:outlineLvl w:val="0"/>
        <w:rPr>
          <w:rFonts w:ascii="Calibri" w:eastAsia="Calibri" w:hAnsi="Calibri" w:cs="Calibri"/>
          <w:bCs/>
          <w:sz w:val="28"/>
          <w:szCs w:val="28"/>
          <w:lang w:eastAsia="ar-SA"/>
        </w:rPr>
      </w:pPr>
      <w:r w:rsidRPr="00572EA7">
        <w:rPr>
          <w:rFonts w:ascii="Calibri" w:eastAsia="Calibri" w:hAnsi="Calibri" w:cs="Calibri"/>
          <w:b/>
          <w:bCs/>
          <w:sz w:val="28"/>
          <w:szCs w:val="28"/>
          <w:lang w:eastAsia="ar-SA"/>
        </w:rPr>
        <w:t xml:space="preserve">Decyzja </w:t>
      </w:r>
      <w:r w:rsidR="000E36A2" w:rsidRPr="000E36A2">
        <w:rPr>
          <w:rFonts w:ascii="Calibri" w:eastAsia="Calibri" w:hAnsi="Calibri" w:cs="Calibri"/>
          <w:b/>
          <w:bCs/>
          <w:sz w:val="28"/>
          <w:szCs w:val="28"/>
          <w:lang w:eastAsia="ar-SA"/>
        </w:rPr>
        <w:t>nr ..............................</w:t>
      </w:r>
    </w:p>
    <w:p w14:paraId="162E9CD9" w14:textId="54C75072" w:rsidR="00572EA7" w:rsidRPr="00572EA7" w:rsidRDefault="00572EA7" w:rsidP="00572EA7">
      <w:pPr>
        <w:widowControl w:val="0"/>
        <w:suppressAutoHyphens/>
        <w:spacing w:after="160" w:line="259" w:lineRule="auto"/>
        <w:jc w:val="center"/>
        <w:rPr>
          <w:rFonts w:ascii="Calibri" w:eastAsia="Calibri" w:hAnsi="Calibri" w:cs="Calibri"/>
          <w:bCs/>
          <w:sz w:val="28"/>
          <w:szCs w:val="28"/>
          <w:lang w:eastAsia="ar-SA"/>
        </w:rPr>
      </w:pPr>
      <w:r w:rsidRPr="00572EA7">
        <w:rPr>
          <w:rFonts w:ascii="Calibri" w:eastAsia="Calibri" w:hAnsi="Calibri" w:cs="Calibri"/>
          <w:b/>
          <w:bCs/>
          <w:sz w:val="28"/>
          <w:szCs w:val="28"/>
          <w:lang w:eastAsia="ar-SA"/>
        </w:rPr>
        <w:t xml:space="preserve">z dnia </w:t>
      </w:r>
      <w:r w:rsidRPr="00572EA7">
        <w:rPr>
          <w:rFonts w:ascii="Calibri" w:eastAsia="Calibri" w:hAnsi="Calibri" w:cs="Calibri"/>
          <w:bCs/>
          <w:sz w:val="28"/>
          <w:szCs w:val="28"/>
          <w:lang w:eastAsia="ar-SA"/>
        </w:rPr>
        <w:t>.............................</w:t>
      </w:r>
      <w:r w:rsidRPr="00572EA7">
        <w:rPr>
          <w:rFonts w:ascii="Calibri" w:eastAsia="Calibri" w:hAnsi="Calibri" w:cs="Calibri"/>
          <w:b/>
          <w:bCs/>
          <w:sz w:val="28"/>
          <w:szCs w:val="28"/>
          <w:lang w:eastAsia="ar-SA"/>
        </w:rPr>
        <w:t>,</w:t>
      </w:r>
    </w:p>
    <w:p w14:paraId="1543F180" w14:textId="77777777" w:rsidR="00572EA7" w:rsidRPr="00572EA7" w:rsidRDefault="00572EA7" w:rsidP="00572EA7">
      <w:pPr>
        <w:suppressAutoHyphens/>
        <w:spacing w:line="259" w:lineRule="auto"/>
        <w:jc w:val="center"/>
        <w:rPr>
          <w:rFonts w:ascii="Calibri" w:eastAsia="Calibri" w:hAnsi="Calibri" w:cs="Calibri"/>
          <w:b/>
          <w:bCs/>
          <w:sz w:val="28"/>
          <w:szCs w:val="28"/>
          <w:lang w:eastAsia="ar-SA"/>
        </w:rPr>
      </w:pPr>
      <w:r w:rsidRPr="00572EA7">
        <w:rPr>
          <w:rFonts w:ascii="Calibri" w:eastAsia="Calibri" w:hAnsi="Calibri" w:cs="Calibri"/>
          <w:b/>
          <w:bCs/>
          <w:sz w:val="28"/>
          <w:szCs w:val="28"/>
          <w:lang w:eastAsia="ar-SA"/>
        </w:rPr>
        <w:t xml:space="preserve">w sprawie powołania komisji do przeprowadzenia postępowania </w:t>
      </w:r>
      <w:r w:rsidRPr="00572EA7">
        <w:rPr>
          <w:rFonts w:ascii="Calibri" w:eastAsia="Calibri" w:hAnsi="Calibri" w:cs="Calibri"/>
          <w:b/>
          <w:bCs/>
          <w:sz w:val="28"/>
          <w:szCs w:val="28"/>
          <w:lang w:eastAsia="ar-SA"/>
        </w:rPr>
        <w:br/>
        <w:t xml:space="preserve">o udzielenie zamówienia na </w:t>
      </w:r>
      <w:r w:rsidRPr="00572EA7">
        <w:rPr>
          <w:rFonts w:ascii="Calibri" w:eastAsia="Calibri" w:hAnsi="Calibri" w:cs="Calibri"/>
          <w:bCs/>
          <w:sz w:val="28"/>
          <w:szCs w:val="28"/>
          <w:lang w:eastAsia="ar-SA"/>
        </w:rPr>
        <w:t>......................................................................</w:t>
      </w:r>
      <w:r w:rsidRPr="00572EA7">
        <w:rPr>
          <w:rFonts w:ascii="Calibri" w:eastAsia="Calibri" w:hAnsi="Calibri" w:cs="Calibri"/>
          <w:b/>
          <w:bCs/>
          <w:sz w:val="28"/>
          <w:szCs w:val="28"/>
          <w:lang w:eastAsia="ar-SA"/>
        </w:rPr>
        <w:t xml:space="preserve"> </w:t>
      </w:r>
    </w:p>
    <w:p w14:paraId="6A94659C" w14:textId="77777777" w:rsidR="00572EA7" w:rsidRPr="00572EA7" w:rsidRDefault="00572EA7" w:rsidP="00572EA7">
      <w:pPr>
        <w:suppressAutoHyphens/>
        <w:spacing w:line="259" w:lineRule="auto"/>
        <w:jc w:val="center"/>
        <w:rPr>
          <w:rFonts w:ascii="Calibri" w:eastAsia="Calibri" w:hAnsi="Calibri" w:cs="Calibri"/>
          <w:sz w:val="16"/>
          <w:szCs w:val="16"/>
          <w:lang w:eastAsia="ar-SA"/>
        </w:rPr>
      </w:pPr>
      <w:r w:rsidRPr="00572EA7">
        <w:rPr>
          <w:rFonts w:ascii="Calibri" w:eastAsia="Calibri" w:hAnsi="Calibri" w:cs="Calibri"/>
          <w:bCs/>
          <w:sz w:val="16"/>
          <w:szCs w:val="16"/>
          <w:lang w:eastAsia="ar-SA"/>
        </w:rPr>
        <w:t>(</w:t>
      </w:r>
      <w:r w:rsidRPr="00572EA7">
        <w:rPr>
          <w:rFonts w:ascii="Calibri" w:eastAsia="Calibri" w:hAnsi="Calibri" w:cs="Calibri"/>
          <w:bCs/>
          <w:i/>
          <w:sz w:val="16"/>
          <w:szCs w:val="16"/>
          <w:lang w:eastAsia="ar-SA"/>
        </w:rPr>
        <w:t>wskazać przedmiot zamówienia</w:t>
      </w:r>
      <w:r w:rsidRPr="00572EA7">
        <w:rPr>
          <w:rFonts w:ascii="Calibri" w:eastAsia="Calibri" w:hAnsi="Calibri" w:cs="Calibri"/>
          <w:bCs/>
          <w:sz w:val="16"/>
          <w:szCs w:val="16"/>
          <w:lang w:eastAsia="ar-SA"/>
        </w:rPr>
        <w:t>)</w:t>
      </w:r>
    </w:p>
    <w:p w14:paraId="5A0AEEA8" w14:textId="77777777" w:rsidR="00572EA7" w:rsidRPr="00572EA7" w:rsidRDefault="00572EA7" w:rsidP="00572EA7">
      <w:pPr>
        <w:suppressAutoHyphens/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70728CD4" w14:textId="77777777" w:rsidR="00572EA7" w:rsidRPr="00572EA7" w:rsidRDefault="00572EA7" w:rsidP="00572EA7">
      <w:pPr>
        <w:suppressAutoHyphens/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572EA7">
        <w:rPr>
          <w:rFonts w:ascii="Calibri" w:eastAsia="Calibri" w:hAnsi="Calibri" w:cs="Calibri"/>
          <w:sz w:val="22"/>
          <w:szCs w:val="22"/>
          <w:lang w:eastAsia="ar-SA"/>
        </w:rPr>
        <w:t>Zgodnie z:</w:t>
      </w:r>
    </w:p>
    <w:p w14:paraId="75918D22" w14:textId="4B3FAD11" w:rsidR="00572EA7" w:rsidRPr="00572EA7" w:rsidRDefault="00572EA7" w:rsidP="007B79ED">
      <w:pPr>
        <w:numPr>
          <w:ilvl w:val="0"/>
          <w:numId w:val="6"/>
        </w:numPr>
        <w:suppressAutoHyphens/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572EA7">
        <w:rPr>
          <w:rFonts w:ascii="Calibri" w:eastAsia="Calibri" w:hAnsi="Calibri" w:cs="Calibri"/>
          <w:sz w:val="22"/>
          <w:szCs w:val="22"/>
          <w:lang w:eastAsia="ar-SA"/>
        </w:rPr>
        <w:t>Ustawą z dnia 11 września 291 r. Prawo zamówień publicznych (</w:t>
      </w:r>
      <w:r w:rsidR="007B79ED" w:rsidRPr="007B79ED">
        <w:rPr>
          <w:rFonts w:ascii="Calibri" w:eastAsia="Calibri" w:hAnsi="Calibri" w:cs="Calibri"/>
          <w:sz w:val="22"/>
          <w:szCs w:val="22"/>
          <w:lang w:eastAsia="ar-SA"/>
        </w:rPr>
        <w:t>Dz. U. z 2019 r. poz. 2019 z późn. zm</w:t>
      </w:r>
      <w:r w:rsidR="007B79ED">
        <w:rPr>
          <w:rFonts w:ascii="Calibri" w:eastAsia="Calibri" w:hAnsi="Calibri" w:cs="Calibri"/>
          <w:sz w:val="22"/>
          <w:szCs w:val="22"/>
          <w:lang w:eastAsia="ar-SA"/>
        </w:rPr>
        <w:t>.)</w:t>
      </w:r>
    </w:p>
    <w:p w14:paraId="4AD49CBB" w14:textId="2B804121" w:rsidR="00B304CC" w:rsidRPr="00B304CC" w:rsidRDefault="00B304CC" w:rsidP="00B304CC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>2.</w:t>
      </w:r>
      <w:r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B304CC">
        <w:rPr>
          <w:rFonts w:ascii="Calibri" w:eastAsia="Calibri" w:hAnsi="Calibri" w:cs="Calibri"/>
          <w:sz w:val="22"/>
          <w:szCs w:val="22"/>
          <w:lang w:eastAsia="ar-SA"/>
        </w:rPr>
        <w:t xml:space="preserve">Paragrafem 22 punktem. 3  Statutu PGL LP stanowiącego załącznik do Zarządzenia nr 50 Ministra Ochrony Środowiska Zasobów Naturalnych i Leśnictwa z dnia 18 maja 1994 r. oraz art. 35 ust 1 Ustawy z dnia 28 września 1991 r o lasach </w:t>
      </w:r>
      <w:bookmarkStart w:id="0" w:name="_GoBack"/>
      <w:r w:rsidRPr="00B304CC">
        <w:rPr>
          <w:rFonts w:ascii="Calibri" w:eastAsia="Calibri" w:hAnsi="Calibri" w:cs="Calibri"/>
          <w:sz w:val="22"/>
          <w:szCs w:val="22"/>
          <w:lang w:eastAsia="ar-SA"/>
        </w:rPr>
        <w:t>(</w:t>
      </w:r>
      <w:r w:rsidR="0038064B">
        <w:rPr>
          <w:rFonts w:ascii="Calibri" w:eastAsia="Calibri" w:hAnsi="Calibri" w:cs="Calibri"/>
          <w:sz w:val="22"/>
          <w:szCs w:val="22"/>
          <w:lang w:eastAsia="ar-SA"/>
        </w:rPr>
        <w:t>tj. Dz. U. z 2020 r. poz.</w:t>
      </w:r>
      <w:r w:rsidR="00E04816">
        <w:rPr>
          <w:rFonts w:ascii="Calibri" w:eastAsia="Calibri" w:hAnsi="Calibri" w:cs="Calibri"/>
          <w:sz w:val="22"/>
          <w:szCs w:val="22"/>
          <w:lang w:eastAsia="ar-SA"/>
        </w:rPr>
        <w:t xml:space="preserve"> </w:t>
      </w:r>
      <w:r w:rsidR="0038064B">
        <w:rPr>
          <w:rFonts w:ascii="Calibri" w:eastAsia="Calibri" w:hAnsi="Calibri" w:cs="Calibri"/>
          <w:sz w:val="22"/>
          <w:szCs w:val="22"/>
          <w:lang w:eastAsia="ar-SA"/>
        </w:rPr>
        <w:t>1463</w:t>
      </w:r>
      <w:bookmarkEnd w:id="0"/>
      <w:r w:rsidRPr="00B304CC">
        <w:rPr>
          <w:rFonts w:ascii="Calibri" w:eastAsia="Calibri" w:hAnsi="Calibri" w:cs="Calibri"/>
          <w:sz w:val="22"/>
          <w:szCs w:val="22"/>
          <w:lang w:eastAsia="ar-SA"/>
        </w:rPr>
        <w:t>) dotyczących  powołania komisji.</w:t>
      </w:r>
    </w:p>
    <w:p w14:paraId="18467F18" w14:textId="2A6C3645" w:rsidR="00572EA7" w:rsidRPr="00572EA7" w:rsidRDefault="00572EA7" w:rsidP="00B304CC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3867530" w14:textId="77777777" w:rsidR="00572EA7" w:rsidRPr="00572EA7" w:rsidRDefault="00572EA7" w:rsidP="00572EA7">
      <w:pPr>
        <w:numPr>
          <w:ilvl w:val="0"/>
          <w:numId w:val="5"/>
        </w:numPr>
        <w:suppressAutoHyphens/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572EA7">
        <w:rPr>
          <w:rFonts w:ascii="Calibri" w:eastAsia="Calibri" w:hAnsi="Calibri" w:cs="Calibri"/>
          <w:sz w:val="22"/>
          <w:szCs w:val="22"/>
          <w:lang w:eastAsia="ar-SA"/>
        </w:rPr>
        <w:t xml:space="preserve">Powołuję komisję do przeprowadzenia postępowania o zamówienie publiczne na ......................................... </w:t>
      </w:r>
      <w:r w:rsidRPr="00572EA7">
        <w:rPr>
          <w:rFonts w:ascii="Calibri" w:eastAsia="Calibri" w:hAnsi="Calibri" w:cs="Calibri"/>
          <w:bCs/>
          <w:sz w:val="16"/>
          <w:szCs w:val="16"/>
          <w:lang w:eastAsia="ar-SA"/>
        </w:rPr>
        <w:t>(</w:t>
      </w:r>
      <w:r w:rsidRPr="00572EA7">
        <w:rPr>
          <w:rFonts w:ascii="Calibri" w:eastAsia="Calibri" w:hAnsi="Calibri" w:cs="Calibri"/>
          <w:bCs/>
          <w:i/>
          <w:sz w:val="16"/>
          <w:szCs w:val="16"/>
          <w:lang w:eastAsia="ar-SA"/>
        </w:rPr>
        <w:t>wskazać przedmiot zamówienia</w:t>
      </w:r>
      <w:r w:rsidRPr="00572EA7">
        <w:rPr>
          <w:rFonts w:ascii="Calibri" w:eastAsia="Calibri" w:hAnsi="Calibri" w:cs="Calibri"/>
          <w:bCs/>
          <w:sz w:val="16"/>
          <w:szCs w:val="16"/>
          <w:lang w:eastAsia="ar-SA"/>
        </w:rPr>
        <w:t>)</w:t>
      </w:r>
      <w:r w:rsidRPr="00572EA7">
        <w:rPr>
          <w:rFonts w:ascii="Calibri" w:eastAsia="Calibri" w:hAnsi="Calibri" w:cs="Calibri"/>
          <w:sz w:val="16"/>
          <w:szCs w:val="16"/>
          <w:lang w:eastAsia="ar-SA"/>
        </w:rPr>
        <w:t>.</w:t>
      </w:r>
    </w:p>
    <w:p w14:paraId="384A987E" w14:textId="77777777" w:rsidR="00572EA7" w:rsidRPr="00572EA7" w:rsidRDefault="00572EA7" w:rsidP="00572EA7">
      <w:pPr>
        <w:suppressAutoHyphens/>
        <w:spacing w:after="160" w:line="259" w:lineRule="auto"/>
        <w:ind w:left="6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20C8DC63" w14:textId="77777777" w:rsidR="00572EA7" w:rsidRPr="00572EA7" w:rsidRDefault="00572EA7" w:rsidP="00572EA7">
      <w:pPr>
        <w:numPr>
          <w:ilvl w:val="0"/>
          <w:numId w:val="5"/>
        </w:numPr>
        <w:suppressAutoHyphens/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572EA7">
        <w:rPr>
          <w:rFonts w:ascii="Calibri" w:eastAsia="Calibri" w:hAnsi="Calibri" w:cs="Calibri"/>
          <w:sz w:val="22"/>
          <w:szCs w:val="22"/>
          <w:lang w:eastAsia="ar-SA"/>
        </w:rPr>
        <w:t>W skład komisji wchodzą:</w:t>
      </w:r>
    </w:p>
    <w:p w14:paraId="54BB87CC" w14:textId="77777777" w:rsidR="00572EA7" w:rsidRPr="00572EA7" w:rsidRDefault="00572EA7" w:rsidP="00572EA7">
      <w:pPr>
        <w:numPr>
          <w:ilvl w:val="0"/>
          <w:numId w:val="7"/>
        </w:numPr>
        <w:tabs>
          <w:tab w:val="left" w:pos="3828"/>
        </w:tabs>
        <w:suppressAutoHyphens/>
        <w:spacing w:after="160" w:line="259" w:lineRule="auto"/>
        <w:contextualSpacing/>
        <w:rPr>
          <w:rFonts w:ascii="Calibri" w:eastAsia="Calibri" w:hAnsi="Calibri" w:cs="Calibri"/>
          <w:sz w:val="22"/>
          <w:szCs w:val="22"/>
          <w:lang w:eastAsia="ar-SA"/>
        </w:rPr>
      </w:pPr>
      <w:r w:rsidRPr="00572EA7">
        <w:rPr>
          <w:rFonts w:ascii="Calibri" w:eastAsia="Calibri" w:hAnsi="Calibri" w:cs="Calibri"/>
          <w:sz w:val="22"/>
          <w:szCs w:val="22"/>
          <w:lang w:eastAsia="ar-SA"/>
        </w:rPr>
        <w:t xml:space="preserve">Przewodniczący Komisji </w:t>
      </w:r>
      <w:r w:rsidRPr="00572EA7">
        <w:rPr>
          <w:rFonts w:ascii="Calibri" w:eastAsia="Calibri" w:hAnsi="Calibri" w:cs="Calibri"/>
          <w:sz w:val="22"/>
          <w:szCs w:val="22"/>
          <w:lang w:eastAsia="ar-SA"/>
        </w:rPr>
        <w:tab/>
        <w:t>........................................................</w:t>
      </w:r>
    </w:p>
    <w:p w14:paraId="3955820A" w14:textId="77777777" w:rsidR="00572EA7" w:rsidRPr="00572EA7" w:rsidRDefault="00572EA7" w:rsidP="00572EA7">
      <w:pPr>
        <w:numPr>
          <w:ilvl w:val="0"/>
          <w:numId w:val="7"/>
        </w:numPr>
        <w:tabs>
          <w:tab w:val="left" w:pos="3828"/>
        </w:tabs>
        <w:suppressAutoHyphens/>
        <w:spacing w:after="160" w:line="259" w:lineRule="auto"/>
        <w:contextualSpacing/>
        <w:rPr>
          <w:rFonts w:ascii="Calibri" w:eastAsia="Calibri" w:hAnsi="Calibri" w:cs="Calibri"/>
          <w:sz w:val="22"/>
          <w:szCs w:val="22"/>
          <w:lang w:eastAsia="ar-SA"/>
        </w:rPr>
      </w:pPr>
      <w:r w:rsidRPr="00572EA7">
        <w:rPr>
          <w:rFonts w:ascii="Calibri" w:eastAsia="Calibri" w:hAnsi="Calibri" w:cs="Calibri"/>
          <w:sz w:val="22"/>
          <w:szCs w:val="22"/>
          <w:lang w:eastAsia="ar-SA"/>
        </w:rPr>
        <w:t xml:space="preserve">Sekretarz </w:t>
      </w:r>
      <w:r w:rsidRPr="00572EA7">
        <w:rPr>
          <w:rFonts w:ascii="Calibri" w:eastAsia="Calibri" w:hAnsi="Calibri" w:cs="Calibri"/>
          <w:sz w:val="22"/>
          <w:szCs w:val="22"/>
          <w:lang w:eastAsia="ar-SA"/>
        </w:rPr>
        <w:tab/>
        <w:t>........................................................</w:t>
      </w:r>
    </w:p>
    <w:p w14:paraId="206A86D0" w14:textId="77777777" w:rsidR="00572EA7" w:rsidRPr="00572EA7" w:rsidRDefault="00572EA7" w:rsidP="00572EA7">
      <w:pPr>
        <w:numPr>
          <w:ilvl w:val="0"/>
          <w:numId w:val="7"/>
        </w:numPr>
        <w:tabs>
          <w:tab w:val="left" w:pos="3828"/>
        </w:tabs>
        <w:suppressAutoHyphens/>
        <w:spacing w:after="160" w:line="259" w:lineRule="auto"/>
        <w:contextualSpacing/>
        <w:rPr>
          <w:rFonts w:ascii="Calibri" w:eastAsia="Calibri" w:hAnsi="Calibri" w:cs="Calibri"/>
          <w:sz w:val="22"/>
          <w:szCs w:val="22"/>
          <w:lang w:eastAsia="ar-SA"/>
        </w:rPr>
      </w:pPr>
      <w:r w:rsidRPr="00572EA7">
        <w:rPr>
          <w:rFonts w:ascii="Calibri" w:eastAsia="Calibri" w:hAnsi="Calibri" w:cs="Calibri"/>
          <w:sz w:val="22"/>
          <w:szCs w:val="22"/>
          <w:lang w:eastAsia="ar-SA"/>
        </w:rPr>
        <w:t xml:space="preserve">Członek </w:t>
      </w:r>
      <w:r w:rsidRPr="00572EA7">
        <w:rPr>
          <w:rFonts w:ascii="Calibri" w:eastAsia="Calibri" w:hAnsi="Calibri" w:cs="Calibri"/>
          <w:sz w:val="22"/>
          <w:szCs w:val="22"/>
          <w:lang w:eastAsia="ar-SA"/>
        </w:rPr>
        <w:tab/>
        <w:t>........................................................</w:t>
      </w:r>
    </w:p>
    <w:p w14:paraId="31C2907C" w14:textId="77777777" w:rsidR="00572EA7" w:rsidRPr="00572EA7" w:rsidRDefault="00572EA7" w:rsidP="00572EA7">
      <w:pPr>
        <w:numPr>
          <w:ilvl w:val="0"/>
          <w:numId w:val="7"/>
        </w:numPr>
        <w:tabs>
          <w:tab w:val="left" w:pos="3828"/>
        </w:tabs>
        <w:suppressAutoHyphens/>
        <w:spacing w:after="160" w:line="259" w:lineRule="auto"/>
        <w:contextualSpacing/>
        <w:rPr>
          <w:rFonts w:ascii="Calibri" w:eastAsia="Calibri" w:hAnsi="Calibri" w:cs="Calibri"/>
          <w:sz w:val="22"/>
          <w:szCs w:val="22"/>
          <w:lang w:eastAsia="ar-SA"/>
        </w:rPr>
      </w:pPr>
      <w:r w:rsidRPr="00572EA7">
        <w:rPr>
          <w:rFonts w:ascii="Calibri" w:eastAsia="Calibri" w:hAnsi="Calibri" w:cs="Calibri"/>
          <w:sz w:val="22"/>
          <w:szCs w:val="22"/>
          <w:lang w:eastAsia="ar-SA"/>
        </w:rPr>
        <w:t xml:space="preserve">Członek </w:t>
      </w:r>
      <w:r w:rsidRPr="00572EA7">
        <w:rPr>
          <w:rFonts w:ascii="Calibri" w:eastAsia="Calibri" w:hAnsi="Calibri" w:cs="Calibri"/>
          <w:sz w:val="22"/>
          <w:szCs w:val="22"/>
          <w:lang w:eastAsia="ar-SA"/>
        </w:rPr>
        <w:tab/>
        <w:t>........................................................</w:t>
      </w:r>
    </w:p>
    <w:p w14:paraId="102DC45C" w14:textId="77777777" w:rsidR="00572EA7" w:rsidRPr="00572EA7" w:rsidRDefault="00572EA7" w:rsidP="00572EA7">
      <w:pPr>
        <w:tabs>
          <w:tab w:val="left" w:pos="3828"/>
        </w:tabs>
        <w:suppressAutoHyphens/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46D2B2B2" w14:textId="72CAA26B" w:rsidR="00572EA7" w:rsidRPr="00572EA7" w:rsidRDefault="00572EA7" w:rsidP="00572EA7">
      <w:pPr>
        <w:tabs>
          <w:tab w:val="left" w:pos="3828"/>
        </w:tabs>
        <w:suppressAutoHyphens/>
        <w:spacing w:after="160" w:line="259" w:lineRule="auto"/>
        <w:ind w:left="709" w:hanging="283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572EA7">
        <w:rPr>
          <w:rFonts w:ascii="Calibri" w:eastAsia="Calibri" w:hAnsi="Calibri" w:cs="Calibri"/>
          <w:sz w:val="22"/>
          <w:szCs w:val="22"/>
          <w:lang w:eastAsia="ar-SA"/>
        </w:rPr>
        <w:t>c) Komisja przygotuje i przeprowadzi postępowanie zgodn</w:t>
      </w:r>
      <w:r>
        <w:rPr>
          <w:rFonts w:ascii="Calibri" w:eastAsia="Calibri" w:hAnsi="Calibri" w:cs="Calibri"/>
          <w:sz w:val="22"/>
          <w:szCs w:val="22"/>
          <w:lang w:eastAsia="ar-SA"/>
        </w:rPr>
        <w:t>ie z zasadami określonymi w </w:t>
      </w:r>
      <w:r w:rsidRPr="00572EA7">
        <w:rPr>
          <w:rFonts w:ascii="Calibri" w:eastAsia="Calibri" w:hAnsi="Calibri" w:cs="Calibri"/>
          <w:sz w:val="22"/>
          <w:szCs w:val="22"/>
          <w:lang w:eastAsia="ar-SA"/>
        </w:rPr>
        <w:t>regulaminie</w:t>
      </w:r>
      <w:r>
        <w:rPr>
          <w:rFonts w:ascii="Calibri" w:eastAsia="Calibri" w:hAnsi="Calibri" w:cs="Calibri"/>
          <w:sz w:val="22"/>
          <w:szCs w:val="22"/>
          <w:lang w:eastAsia="ar-SA"/>
        </w:rPr>
        <w:t>, który stanowi z</w:t>
      </w:r>
      <w:r w:rsidRPr="00572EA7">
        <w:rPr>
          <w:rFonts w:ascii="Calibri" w:eastAsia="Calibri" w:hAnsi="Calibri" w:cs="Calibri"/>
          <w:sz w:val="22"/>
          <w:szCs w:val="22"/>
          <w:lang w:eastAsia="ar-SA"/>
        </w:rPr>
        <w:t>ałącznik do zarządzenia Nr 4/2021 z dnia 01.02.2021r.  Nadleśniczego Nadleśnictwa Cisna</w:t>
      </w:r>
      <w:r w:rsidR="003E521E">
        <w:rPr>
          <w:rFonts w:ascii="Calibri" w:eastAsia="Calibri" w:hAnsi="Calibri" w:cs="Calibri"/>
          <w:sz w:val="22"/>
          <w:szCs w:val="22"/>
          <w:lang w:eastAsia="ar-SA"/>
        </w:rPr>
        <w:t xml:space="preserve">. </w:t>
      </w:r>
    </w:p>
    <w:p w14:paraId="1C1E3620" w14:textId="4EC2091A" w:rsidR="00572EA7" w:rsidRPr="00572EA7" w:rsidRDefault="00572EA7" w:rsidP="00572EA7">
      <w:pPr>
        <w:numPr>
          <w:ilvl w:val="0"/>
          <w:numId w:val="4"/>
        </w:numPr>
        <w:tabs>
          <w:tab w:val="left" w:pos="426"/>
        </w:tabs>
        <w:suppressAutoHyphens/>
        <w:spacing w:after="160" w:line="259" w:lineRule="auto"/>
        <w:ind w:left="426" w:hanging="426"/>
        <w:rPr>
          <w:rFonts w:ascii="Calibri" w:eastAsia="Calibri" w:hAnsi="Calibri" w:cs="Calibri"/>
          <w:sz w:val="22"/>
          <w:szCs w:val="22"/>
          <w:lang w:eastAsia="ar-SA"/>
        </w:rPr>
      </w:pPr>
      <w:r w:rsidRPr="00572EA7">
        <w:rPr>
          <w:rFonts w:ascii="Calibri" w:eastAsia="Calibri" w:hAnsi="Calibri" w:cs="Calibri"/>
          <w:sz w:val="22"/>
          <w:szCs w:val="22"/>
          <w:lang w:eastAsia="ar-SA"/>
        </w:rPr>
        <w:t>Komisja rozpocznie działalność z dniem podpisania niniejszej decyzji</w:t>
      </w:r>
      <w:r w:rsidR="003E521E">
        <w:rPr>
          <w:rFonts w:ascii="Calibri" w:eastAsia="Calibri" w:hAnsi="Calibri" w:cs="Calibri"/>
          <w:sz w:val="22"/>
          <w:szCs w:val="22"/>
          <w:lang w:eastAsia="ar-SA"/>
        </w:rPr>
        <w:t>.</w:t>
      </w:r>
    </w:p>
    <w:p w14:paraId="4E0F2CD6" w14:textId="77777777" w:rsidR="00572EA7" w:rsidRPr="00572EA7" w:rsidRDefault="00572EA7" w:rsidP="00572EA7">
      <w:pPr>
        <w:suppressAutoHyphens/>
        <w:spacing w:after="160" w:line="259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p w14:paraId="3737E4F6" w14:textId="77777777" w:rsidR="00572EA7" w:rsidRPr="00572EA7" w:rsidRDefault="00572EA7" w:rsidP="00572EA7">
      <w:pPr>
        <w:suppressAutoHyphens/>
        <w:spacing w:after="160" w:line="259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p w14:paraId="76577553" w14:textId="77777777" w:rsidR="00572EA7" w:rsidRPr="00572EA7" w:rsidRDefault="00572EA7" w:rsidP="00572EA7">
      <w:pPr>
        <w:suppressAutoHyphens/>
        <w:spacing w:line="259" w:lineRule="auto"/>
        <w:ind w:left="3545" w:firstLine="709"/>
        <w:jc w:val="center"/>
        <w:rPr>
          <w:rFonts w:ascii="Calibri" w:eastAsia="Calibri" w:hAnsi="Calibri" w:cs="Calibri"/>
          <w:sz w:val="16"/>
          <w:szCs w:val="16"/>
          <w:lang w:eastAsia="ar-SA"/>
        </w:rPr>
      </w:pPr>
      <w:r w:rsidRPr="00572EA7">
        <w:rPr>
          <w:rFonts w:ascii="Calibri" w:eastAsia="Calibri" w:hAnsi="Calibri" w:cs="Calibri"/>
          <w:sz w:val="16"/>
          <w:szCs w:val="16"/>
          <w:lang w:eastAsia="ar-SA"/>
        </w:rPr>
        <w:t>.......................................................................................................................</w:t>
      </w:r>
    </w:p>
    <w:p w14:paraId="143CE7B1" w14:textId="77777777" w:rsidR="00572EA7" w:rsidRPr="00572EA7" w:rsidRDefault="00572EA7" w:rsidP="00572EA7">
      <w:pPr>
        <w:suppressAutoHyphens/>
        <w:spacing w:line="259" w:lineRule="auto"/>
        <w:ind w:left="4320"/>
        <w:jc w:val="center"/>
        <w:rPr>
          <w:rFonts w:ascii="Calibri" w:eastAsia="Calibri" w:hAnsi="Calibri" w:cs="Calibri"/>
          <w:i/>
          <w:sz w:val="16"/>
          <w:szCs w:val="16"/>
          <w:lang w:eastAsia="ar-SA"/>
        </w:rPr>
      </w:pPr>
      <w:r w:rsidRPr="00572EA7">
        <w:rPr>
          <w:rFonts w:ascii="Calibri" w:eastAsia="Calibri" w:hAnsi="Calibri" w:cs="Calibri"/>
          <w:sz w:val="16"/>
          <w:szCs w:val="16"/>
          <w:lang w:eastAsia="ar-SA"/>
        </w:rPr>
        <w:t>(</w:t>
      </w:r>
      <w:r w:rsidRPr="00572EA7">
        <w:rPr>
          <w:rFonts w:ascii="Calibri" w:eastAsia="Calibri" w:hAnsi="Calibri" w:cs="Calibri"/>
          <w:i/>
          <w:sz w:val="16"/>
          <w:szCs w:val="16"/>
          <w:lang w:eastAsia="ar-SA"/>
        </w:rPr>
        <w:t xml:space="preserve">podpis i pieczęć kierownika Zamawiającego </w:t>
      </w:r>
    </w:p>
    <w:p w14:paraId="7F91328F" w14:textId="77777777" w:rsidR="00572EA7" w:rsidRPr="00572EA7" w:rsidRDefault="00572EA7" w:rsidP="00572EA7">
      <w:pPr>
        <w:suppressAutoHyphens/>
        <w:spacing w:line="259" w:lineRule="auto"/>
        <w:ind w:left="4320"/>
        <w:jc w:val="center"/>
        <w:rPr>
          <w:rFonts w:ascii="Calibri" w:eastAsia="Calibri" w:hAnsi="Calibri" w:cs="Calibri"/>
          <w:i/>
          <w:sz w:val="16"/>
          <w:szCs w:val="16"/>
          <w:lang w:eastAsia="ar-SA"/>
        </w:rPr>
      </w:pPr>
      <w:r w:rsidRPr="00572EA7">
        <w:rPr>
          <w:rFonts w:ascii="Calibri" w:eastAsia="Calibri" w:hAnsi="Calibri" w:cs="Calibri"/>
          <w:i/>
          <w:sz w:val="16"/>
          <w:szCs w:val="16"/>
          <w:lang w:eastAsia="ar-SA"/>
        </w:rPr>
        <w:t xml:space="preserve"> lub osoby, której kierownik powierzył wykonywanie </w:t>
      </w:r>
    </w:p>
    <w:p w14:paraId="004DA02C" w14:textId="77777777" w:rsidR="00572EA7" w:rsidRPr="00572EA7" w:rsidRDefault="00572EA7" w:rsidP="00572EA7">
      <w:pPr>
        <w:suppressAutoHyphens/>
        <w:spacing w:line="259" w:lineRule="auto"/>
        <w:ind w:left="4320"/>
        <w:jc w:val="center"/>
        <w:rPr>
          <w:rFonts w:ascii="Calibri" w:eastAsia="Calibri" w:hAnsi="Calibri" w:cs="Calibri"/>
          <w:sz w:val="16"/>
          <w:szCs w:val="16"/>
          <w:lang w:eastAsia="ar-SA"/>
        </w:rPr>
      </w:pPr>
      <w:r w:rsidRPr="00572EA7">
        <w:rPr>
          <w:rFonts w:ascii="Calibri" w:eastAsia="Calibri" w:hAnsi="Calibri" w:cs="Calibri"/>
          <w:i/>
          <w:sz w:val="16"/>
          <w:szCs w:val="16"/>
          <w:lang w:eastAsia="ar-SA"/>
        </w:rPr>
        <w:t>zastrzeżonych dla siebie czynności</w:t>
      </w:r>
      <w:r w:rsidRPr="00572EA7">
        <w:rPr>
          <w:rFonts w:ascii="Calibri" w:eastAsia="Calibri" w:hAnsi="Calibri" w:cs="Calibri"/>
          <w:sz w:val="16"/>
          <w:szCs w:val="16"/>
          <w:lang w:eastAsia="ar-SA"/>
        </w:rPr>
        <w:t>)</w:t>
      </w:r>
    </w:p>
    <w:p w14:paraId="3D067427" w14:textId="77777777" w:rsidR="00572EA7" w:rsidRPr="00572EA7" w:rsidRDefault="00572EA7" w:rsidP="00572EA7">
      <w:pPr>
        <w:widowControl w:val="0"/>
        <w:autoSpaceDE w:val="0"/>
        <w:autoSpaceDN w:val="0"/>
        <w:adjustRightInd w:val="0"/>
        <w:spacing w:line="256" w:lineRule="atLeast"/>
        <w:ind w:firstLine="227"/>
        <w:jc w:val="both"/>
        <w:rPr>
          <w:rFonts w:ascii="Calibri" w:hAnsi="Calibri" w:cs="Calibri"/>
          <w:sz w:val="22"/>
          <w:szCs w:val="22"/>
        </w:rPr>
      </w:pPr>
    </w:p>
    <w:p w14:paraId="22E8B5E6" w14:textId="08A752D4" w:rsidR="00E554ED" w:rsidRDefault="00FA2DC4" w:rsidP="00FA3801">
      <w:pPr>
        <w:pStyle w:val="ZALACZNIKTEKST"/>
        <w:tabs>
          <w:tab w:val="clear" w:pos="9072"/>
          <w:tab w:val="left" w:pos="3830"/>
        </w:tabs>
      </w:pPr>
      <w:r>
        <w:tab/>
      </w:r>
    </w:p>
    <w:sectPr w:rsidR="00E554ED" w:rsidSect="005E4D55"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C9E48" w14:textId="77777777" w:rsidR="009646F9" w:rsidRDefault="009646F9">
      <w:r>
        <w:separator/>
      </w:r>
    </w:p>
  </w:endnote>
  <w:endnote w:type="continuationSeparator" w:id="0">
    <w:p w14:paraId="0C227E1C" w14:textId="77777777" w:rsidR="009646F9" w:rsidRDefault="0096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0FFCD" w14:textId="77777777" w:rsidR="009646F9" w:rsidRDefault="009646F9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9D37252" w14:textId="77777777" w:rsidR="009646F9" w:rsidRDefault="00964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4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5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6" w15:restartNumberingAfterBreak="0">
    <w:nsid w:val="3FE031CC"/>
    <w:multiLevelType w:val="hybridMultilevel"/>
    <w:tmpl w:val="3766AF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A0516B6"/>
    <w:multiLevelType w:val="multilevel"/>
    <w:tmpl w:val="9F9A6FC8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03383"/>
    <w:rsid w:val="00032B82"/>
    <w:rsid w:val="00051377"/>
    <w:rsid w:val="00063C1F"/>
    <w:rsid w:val="000663A1"/>
    <w:rsid w:val="0007058F"/>
    <w:rsid w:val="00073875"/>
    <w:rsid w:val="0009123E"/>
    <w:rsid w:val="00091831"/>
    <w:rsid w:val="000C265D"/>
    <w:rsid w:val="000D4578"/>
    <w:rsid w:val="000D6CEE"/>
    <w:rsid w:val="000D7C24"/>
    <w:rsid w:val="000E36A2"/>
    <w:rsid w:val="000E595F"/>
    <w:rsid w:val="000E68AA"/>
    <w:rsid w:val="000F1C22"/>
    <w:rsid w:val="00106E98"/>
    <w:rsid w:val="00133D5C"/>
    <w:rsid w:val="0016439D"/>
    <w:rsid w:val="00164FC6"/>
    <w:rsid w:val="00177C47"/>
    <w:rsid w:val="0019083F"/>
    <w:rsid w:val="001D0600"/>
    <w:rsid w:val="001D4AC1"/>
    <w:rsid w:val="0020427F"/>
    <w:rsid w:val="00220DEB"/>
    <w:rsid w:val="002226EF"/>
    <w:rsid w:val="00246A15"/>
    <w:rsid w:val="002518BE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064B"/>
    <w:rsid w:val="003814AD"/>
    <w:rsid w:val="00385507"/>
    <w:rsid w:val="00392991"/>
    <w:rsid w:val="003A7D09"/>
    <w:rsid w:val="003B329D"/>
    <w:rsid w:val="003E521E"/>
    <w:rsid w:val="00407E1E"/>
    <w:rsid w:val="004113FB"/>
    <w:rsid w:val="0042445D"/>
    <w:rsid w:val="00472AC6"/>
    <w:rsid w:val="004A1F6E"/>
    <w:rsid w:val="004A5F19"/>
    <w:rsid w:val="004D1A88"/>
    <w:rsid w:val="004D7AED"/>
    <w:rsid w:val="004E0AB5"/>
    <w:rsid w:val="004F4879"/>
    <w:rsid w:val="004F497A"/>
    <w:rsid w:val="004F6750"/>
    <w:rsid w:val="00537E6C"/>
    <w:rsid w:val="00543C5E"/>
    <w:rsid w:val="00572EA7"/>
    <w:rsid w:val="00575557"/>
    <w:rsid w:val="00592380"/>
    <w:rsid w:val="005926CD"/>
    <w:rsid w:val="00592D26"/>
    <w:rsid w:val="0059424B"/>
    <w:rsid w:val="00597EBB"/>
    <w:rsid w:val="005A676E"/>
    <w:rsid w:val="005B32FC"/>
    <w:rsid w:val="005D0985"/>
    <w:rsid w:val="005E4D55"/>
    <w:rsid w:val="005F3B86"/>
    <w:rsid w:val="00616368"/>
    <w:rsid w:val="00626475"/>
    <w:rsid w:val="0064694D"/>
    <w:rsid w:val="00655F75"/>
    <w:rsid w:val="00680164"/>
    <w:rsid w:val="006A6F6C"/>
    <w:rsid w:val="006B2B81"/>
    <w:rsid w:val="006B34EF"/>
    <w:rsid w:val="006B6160"/>
    <w:rsid w:val="006C3929"/>
    <w:rsid w:val="006C6DDB"/>
    <w:rsid w:val="006E19C6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B79ED"/>
    <w:rsid w:val="007E6A18"/>
    <w:rsid w:val="007E7471"/>
    <w:rsid w:val="007F0FEE"/>
    <w:rsid w:val="0080312A"/>
    <w:rsid w:val="00814F29"/>
    <w:rsid w:val="0083083F"/>
    <w:rsid w:val="00834BDA"/>
    <w:rsid w:val="008364E0"/>
    <w:rsid w:val="008560DD"/>
    <w:rsid w:val="00897B32"/>
    <w:rsid w:val="008B6792"/>
    <w:rsid w:val="00904C9A"/>
    <w:rsid w:val="0091061F"/>
    <w:rsid w:val="0094797D"/>
    <w:rsid w:val="009646F9"/>
    <w:rsid w:val="00966284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709F6"/>
    <w:rsid w:val="00A87252"/>
    <w:rsid w:val="00A928C9"/>
    <w:rsid w:val="00A97035"/>
    <w:rsid w:val="00AA1B78"/>
    <w:rsid w:val="00AC224E"/>
    <w:rsid w:val="00AF26C3"/>
    <w:rsid w:val="00AF46D9"/>
    <w:rsid w:val="00B12E39"/>
    <w:rsid w:val="00B304CC"/>
    <w:rsid w:val="00B403C0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40783"/>
    <w:rsid w:val="00C53EF8"/>
    <w:rsid w:val="00CB02EA"/>
    <w:rsid w:val="00D044B3"/>
    <w:rsid w:val="00D80158"/>
    <w:rsid w:val="00D9034D"/>
    <w:rsid w:val="00DB158E"/>
    <w:rsid w:val="00DE25A6"/>
    <w:rsid w:val="00E04816"/>
    <w:rsid w:val="00E25FC2"/>
    <w:rsid w:val="00E2797E"/>
    <w:rsid w:val="00E44757"/>
    <w:rsid w:val="00E554ED"/>
    <w:rsid w:val="00E67443"/>
    <w:rsid w:val="00E728B0"/>
    <w:rsid w:val="00E764F4"/>
    <w:rsid w:val="00E82C8B"/>
    <w:rsid w:val="00EB14DE"/>
    <w:rsid w:val="00EB6593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2DCC"/>
    <w:rsid w:val="00F43B06"/>
    <w:rsid w:val="00F44DD2"/>
    <w:rsid w:val="00F63C89"/>
    <w:rsid w:val="00F90CD2"/>
    <w:rsid w:val="00F97BE1"/>
    <w:rsid w:val="00FA2DC4"/>
    <w:rsid w:val="00FA380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3E35A0"/>
  <w15:docId w15:val="{455E1B7B-F3A7-4F6D-90EE-5F1CC05EA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FC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164FC6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164FC6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164FC6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164FC6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164FC6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semiHidden/>
    <w:unhideWhenUsed/>
    <w:rsid w:val="00C407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4078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40783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C407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407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767288-A62F-448B-A12E-573F6D6ED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creator>admin.d.zaletanski</dc:creator>
  <cp:lastModifiedBy>Elżbieta Świniarska</cp:lastModifiedBy>
  <cp:revision>14</cp:revision>
  <cp:lastPrinted>2021-02-09T10:01:00Z</cp:lastPrinted>
  <dcterms:created xsi:type="dcterms:W3CDTF">2021-01-27T05:53:00Z</dcterms:created>
  <dcterms:modified xsi:type="dcterms:W3CDTF">2021-02-09T10:06:00Z</dcterms:modified>
</cp:coreProperties>
</file>